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E956BE" w:rsidR="001E1832" w:rsidP="001E1832" w:rsidRDefault="009E5B71" w14:paraId="46C577AC" w14:textId="1A4CB006">
      <w:pPr>
        <w:jc w:val="both"/>
        <w:rPr>
          <w:rFonts w:ascii="Calibri" w:hAnsi="Calibri" w:eastAsia="Calibri" w:cs="Calibri"/>
          <w:color w:val="000000"/>
          <w:sz w:val="21"/>
          <w:szCs w:val="21"/>
          <w:lang w:eastAsia="en-US"/>
        </w:rPr>
      </w:pPr>
      <w:r w:rsidRPr="3C987CDC" w:rsidR="009E5B71">
        <w:rPr>
          <w:rFonts w:ascii="Calibri" w:hAnsi="Calibri" w:eastAsia="Calibri" w:cs="Calibri"/>
          <w:b w:val="1"/>
          <w:bCs w:val="1"/>
          <w:sz w:val="21"/>
          <w:szCs w:val="21"/>
          <w:lang w:eastAsia="en-US"/>
        </w:rPr>
        <w:t xml:space="preserve">Załącznik nr </w:t>
      </w:r>
      <w:r w:rsidRPr="3C987CDC" w:rsidR="00F326CF">
        <w:rPr>
          <w:rFonts w:ascii="Calibri" w:hAnsi="Calibri" w:eastAsia="Calibri" w:cs="Calibri"/>
          <w:b w:val="1"/>
          <w:bCs w:val="1"/>
          <w:sz w:val="21"/>
          <w:szCs w:val="21"/>
          <w:lang w:eastAsia="en-US"/>
        </w:rPr>
        <w:t>3</w:t>
      </w:r>
      <w:r w:rsidRPr="3C987CDC" w:rsidR="009E5B71">
        <w:rPr>
          <w:rFonts w:ascii="Calibri" w:hAnsi="Calibri" w:eastAsia="Calibri" w:cs="Calibri"/>
          <w:sz w:val="21"/>
          <w:szCs w:val="21"/>
          <w:lang w:eastAsia="en-US"/>
        </w:rPr>
        <w:t xml:space="preserve"> </w:t>
      </w:r>
      <w:r w:rsidRPr="3C987CDC" w:rsidR="009B58D7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do Zapytania ofertowego Regionalnej Izby Gospodarczej Pomorza w Gd</w:t>
      </w:r>
      <w:r w:rsidRPr="3C987CDC" w:rsidR="009B58D7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yni</w:t>
      </w:r>
      <w:r w:rsidRPr="3C987CDC" w:rsidR="009B58D7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dotyczącego </w:t>
      </w:r>
      <w:r w:rsidRPr="3C987CDC" w:rsidR="4ED86B8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realizacji</w:t>
      </w:r>
      <w:r w:rsidRPr="3C987CDC" w:rsidR="009B58D7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 </w:t>
      </w:r>
      <w:r w:rsidRPr="3C987CDC" w:rsidR="4ED86B8C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 xml:space="preserve">3 szkolen online </w:t>
      </w:r>
      <w:r w:rsidRPr="3C987CDC" w:rsidR="009B58D7">
        <w:rPr>
          <w:rFonts w:ascii="Calibri" w:hAnsi="Calibri" w:eastAsia="Calibri" w:cs="Calibri"/>
          <w:color w:val="000000" w:themeColor="text1" w:themeTint="FF" w:themeShade="FF"/>
          <w:sz w:val="21"/>
          <w:szCs w:val="21"/>
          <w:lang w:eastAsia="en-US"/>
        </w:rPr>
        <w:t>w projekcie „Postaw na Rozwój!”</w:t>
      </w:r>
    </w:p>
    <w:p w:rsidRPr="00E956BE" w:rsidR="0085767D" w:rsidP="001E1832" w:rsidRDefault="0085767D" w14:paraId="208CD5C8" w14:textId="77777777">
      <w:pPr>
        <w:jc w:val="both"/>
        <w:rPr>
          <w:rFonts w:ascii="Calibri" w:hAnsi="Calibri" w:cs="Calibri"/>
          <w:sz w:val="21"/>
          <w:szCs w:val="21"/>
        </w:rPr>
      </w:pPr>
    </w:p>
    <w:p w:rsidRPr="00E956BE" w:rsidR="0085767D" w:rsidP="0085767D" w:rsidRDefault="0085767D" w14:paraId="55F21A65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85767D" w:rsidP="0085767D" w:rsidRDefault="0085767D" w14:paraId="43EB6C22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85767D" w:rsidP="0085767D" w:rsidRDefault="0085767D" w14:paraId="39A02D38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9E5B71" w:rsidP="0085767D" w:rsidRDefault="0085767D" w14:paraId="50F38127" w14:textId="77777777">
      <w:pPr>
        <w:jc w:val="center"/>
        <w:rPr>
          <w:rFonts w:ascii="Calibri" w:hAnsi="Calibri" w:eastAsia="Calibri" w:cs="Calibri"/>
          <w:b/>
          <w:bCs/>
          <w:sz w:val="21"/>
          <w:szCs w:val="21"/>
          <w:lang w:eastAsia="en-US"/>
        </w:rPr>
      </w:pPr>
      <w:r w:rsidRPr="00E956BE">
        <w:rPr>
          <w:rFonts w:ascii="Calibri" w:hAnsi="Calibri" w:eastAsia="Calibri" w:cs="Calibri"/>
          <w:b/>
          <w:bCs/>
          <w:sz w:val="21"/>
          <w:szCs w:val="21"/>
          <w:lang w:eastAsia="en-US"/>
        </w:rPr>
        <w:t>OŚWIADCZENIE O SPEŁNIENIU OBOWIĄZKU INFORMACYJNEGO</w:t>
      </w:r>
    </w:p>
    <w:p w:rsidRPr="00E956BE" w:rsidR="0085767D" w:rsidP="0085767D" w:rsidRDefault="0085767D" w14:paraId="28AE9DC5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85767D" w:rsidP="0085767D" w:rsidRDefault="0085767D" w14:paraId="4DE757EC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85767D" w:rsidP="00386858" w:rsidRDefault="0085767D" w14:paraId="3F24CBE8" w14:textId="7C47C25B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3C987CDC" w:rsidR="0085767D">
        <w:rPr>
          <w:rFonts w:ascii="Calibri" w:hAnsi="Calibri" w:eastAsia="Calibri" w:cs="Calibri"/>
          <w:sz w:val="21"/>
          <w:szCs w:val="21"/>
          <w:lang w:eastAsia="en-US"/>
        </w:rPr>
        <w:t xml:space="preserve">W związku z przekazaniem Zamawiającemu danych osobowych </w:t>
      </w:r>
      <w:r w:rsidRPr="3C987CDC" w:rsidR="0094C392">
        <w:rPr>
          <w:rFonts w:ascii="Calibri" w:hAnsi="Calibri" w:eastAsia="Calibri" w:cs="Calibri"/>
          <w:sz w:val="21"/>
          <w:szCs w:val="21"/>
          <w:lang w:eastAsia="en-US"/>
        </w:rPr>
        <w:t>trenera oraz egzaminatora</w:t>
      </w:r>
      <w:r w:rsidRPr="3C987CDC" w:rsidR="0085767D">
        <w:rPr>
          <w:rFonts w:ascii="Calibri" w:hAnsi="Calibri" w:eastAsia="Calibri" w:cs="Calibri"/>
          <w:sz w:val="21"/>
          <w:szCs w:val="21"/>
          <w:lang w:eastAsia="en-US"/>
        </w:rPr>
        <w:t xml:space="preserve">, którzy zostaną delegowani do realizacji Przedmiotu Zamówienia, Wykonawca oświadcza, iż wypełnił wobec nich obowiązki informacyjne </w:t>
      </w:r>
      <w:r w:rsidRPr="3C987CDC" w:rsidR="0085767D">
        <w:rPr>
          <w:rFonts w:ascii="Calibri" w:hAnsi="Calibri" w:cs="Calibri"/>
          <w:sz w:val="21"/>
          <w:szCs w:val="21"/>
        </w:rPr>
        <w:t xml:space="preserve">przewidziane w art. 13 lub art. 14 RODO (Rozporządzenie Parlamentu Europejskiego i Rady (UE) 2016/679 </w:t>
      </w:r>
      <w:r>
        <w:br/>
      </w:r>
      <w:r w:rsidRPr="3C987CDC" w:rsidR="0085767D">
        <w:rPr>
          <w:rFonts w:ascii="Calibri" w:hAnsi="Calibri" w:cs="Calibri"/>
          <w:sz w:val="21"/>
          <w:szCs w:val="21"/>
        </w:rPr>
        <w:t>z dnia 27 kwietnia 2016 r. w sprawie ochrony osób fizycznych w związku z przetwarzaniem danych osobowych i w sprawie swobodnego przepływu takich danych oraz uchylenia dyrektywy 95/46/WE).</w:t>
      </w:r>
    </w:p>
    <w:p w:rsidRPr="00E956BE" w:rsidR="0085767D" w:rsidP="0085767D" w:rsidRDefault="0085767D" w14:paraId="01AF4E97" w14:textId="77777777">
      <w:pPr>
        <w:jc w:val="center"/>
        <w:rPr>
          <w:rFonts w:ascii="Calibri" w:hAnsi="Calibri" w:eastAsia="Calibri" w:cs="Calibri"/>
          <w:sz w:val="21"/>
          <w:szCs w:val="21"/>
          <w:lang w:eastAsia="en-US"/>
        </w:rPr>
      </w:pPr>
    </w:p>
    <w:p w:rsidRPr="00E956BE" w:rsidR="008A2D4E" w:rsidRDefault="008A2D4E" w14:paraId="3D669906" w14:textId="77777777">
      <w:pPr>
        <w:rPr>
          <w:rFonts w:ascii="Calibri" w:hAnsi="Calibri" w:cs="Calibri"/>
          <w:sz w:val="21"/>
          <w:szCs w:val="21"/>
        </w:rPr>
      </w:pPr>
    </w:p>
    <w:p w:rsidRPr="00E956BE" w:rsidR="0085767D" w:rsidRDefault="0085767D" w14:paraId="24094E6E" w14:textId="77777777">
      <w:pPr>
        <w:rPr>
          <w:rFonts w:ascii="Calibri" w:hAnsi="Calibri" w:cs="Calibri"/>
          <w:sz w:val="21"/>
          <w:szCs w:val="21"/>
        </w:rPr>
      </w:pPr>
    </w:p>
    <w:p w:rsidRPr="00E956BE" w:rsidR="0085767D" w:rsidP="002325B8" w:rsidRDefault="0085767D" w14:paraId="141294E0" w14:textId="77777777">
      <w:pPr>
        <w:ind w:left="5664"/>
        <w:rPr>
          <w:rFonts w:ascii="Calibri" w:hAnsi="Calibri" w:cs="Calibri"/>
          <w:sz w:val="21"/>
          <w:szCs w:val="21"/>
        </w:rPr>
      </w:pPr>
      <w:r w:rsidRPr="00E956BE">
        <w:rPr>
          <w:rFonts w:ascii="Calibri" w:hAnsi="Calibri" w:cs="Calibri"/>
          <w:sz w:val="21"/>
          <w:szCs w:val="21"/>
        </w:rPr>
        <w:t>…………………………</w:t>
      </w:r>
    </w:p>
    <w:p w:rsidRPr="00E956BE" w:rsidR="0085767D" w:rsidP="002325B8" w:rsidRDefault="0085767D" w14:paraId="27E610B8" w14:textId="77777777">
      <w:pPr>
        <w:ind w:left="5664"/>
        <w:rPr>
          <w:rFonts w:ascii="Calibri" w:hAnsi="Calibri" w:cs="Calibri"/>
          <w:sz w:val="21"/>
          <w:szCs w:val="21"/>
        </w:rPr>
      </w:pPr>
      <w:r w:rsidRPr="00E956BE">
        <w:rPr>
          <w:rFonts w:ascii="Calibri" w:hAnsi="Calibri" w:cs="Calibri"/>
          <w:sz w:val="21"/>
          <w:szCs w:val="21"/>
        </w:rPr>
        <w:t>data</w:t>
      </w:r>
    </w:p>
    <w:p w:rsidRPr="00E956BE" w:rsidR="0085767D" w:rsidP="002325B8" w:rsidRDefault="0085767D" w14:paraId="401C374A" w14:textId="77777777">
      <w:pPr>
        <w:ind w:left="6372"/>
        <w:rPr>
          <w:rFonts w:ascii="Calibri" w:hAnsi="Calibri" w:cs="Calibri"/>
          <w:sz w:val="21"/>
          <w:szCs w:val="21"/>
        </w:rPr>
      </w:pPr>
    </w:p>
    <w:p w:rsidRPr="00E956BE" w:rsidR="0085767D" w:rsidP="002325B8" w:rsidRDefault="0085767D" w14:paraId="1581E08F" w14:textId="77777777">
      <w:pPr>
        <w:ind w:left="6372"/>
        <w:rPr>
          <w:rFonts w:ascii="Calibri" w:hAnsi="Calibri" w:cs="Calibri"/>
          <w:sz w:val="21"/>
          <w:szCs w:val="21"/>
        </w:rPr>
      </w:pPr>
    </w:p>
    <w:p w:rsidRPr="00E956BE" w:rsidR="0085767D" w:rsidRDefault="0085767D" w14:paraId="32909D26" w14:textId="77777777">
      <w:pPr>
        <w:rPr>
          <w:rFonts w:ascii="Calibri" w:hAnsi="Calibri" w:cs="Calibri"/>
          <w:sz w:val="21"/>
          <w:szCs w:val="21"/>
        </w:rPr>
      </w:pPr>
    </w:p>
    <w:p w:rsidRPr="00E956BE" w:rsidR="0085767D" w:rsidP="002325B8" w:rsidRDefault="0085767D" w14:paraId="70E9946B" w14:textId="77777777">
      <w:pPr>
        <w:ind w:left="5664"/>
        <w:rPr>
          <w:rFonts w:ascii="Calibri" w:hAnsi="Calibri" w:cs="Calibri"/>
          <w:sz w:val="21"/>
          <w:szCs w:val="21"/>
        </w:rPr>
      </w:pPr>
    </w:p>
    <w:p w:rsidRPr="00E956BE" w:rsidR="0085767D" w:rsidP="002325B8" w:rsidRDefault="0085767D" w14:paraId="4BEFB000" w14:textId="77777777">
      <w:pPr>
        <w:ind w:left="5664"/>
        <w:rPr>
          <w:rFonts w:ascii="Calibri" w:hAnsi="Calibri" w:cs="Calibri"/>
          <w:sz w:val="21"/>
          <w:szCs w:val="21"/>
        </w:rPr>
      </w:pPr>
      <w:r w:rsidRPr="00E956BE">
        <w:rPr>
          <w:rFonts w:ascii="Calibri" w:hAnsi="Calibri" w:cs="Calibri"/>
          <w:sz w:val="21"/>
          <w:szCs w:val="21"/>
        </w:rPr>
        <w:t>…………………………..</w:t>
      </w:r>
    </w:p>
    <w:p w:rsidRPr="00E956BE" w:rsidR="0085767D" w:rsidP="002325B8" w:rsidRDefault="0085767D" w14:paraId="453FD5D4" w14:textId="77777777">
      <w:pPr>
        <w:ind w:left="5664"/>
        <w:rPr>
          <w:rFonts w:ascii="Calibri" w:hAnsi="Calibri" w:cs="Calibri"/>
          <w:sz w:val="21"/>
          <w:szCs w:val="21"/>
        </w:rPr>
      </w:pPr>
      <w:r w:rsidRPr="00E956BE">
        <w:rPr>
          <w:rFonts w:ascii="Calibri" w:hAnsi="Calibri" w:cs="Calibri"/>
          <w:sz w:val="21"/>
          <w:szCs w:val="21"/>
        </w:rPr>
        <w:t>Czytelny podpis/podpisy Wykonawcy/osób upoważnionych do reprezentowania Wykonawcy</w:t>
      </w:r>
    </w:p>
    <w:sectPr w:rsidRPr="00E956BE" w:rsidR="008576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7628" w:rsidRDefault="008B7628" w14:paraId="558B5F0C" w14:textId="77777777">
      <w:r>
        <w:separator/>
      </w:r>
    </w:p>
  </w:endnote>
  <w:endnote w:type="continuationSeparator" w:id="0">
    <w:p w:rsidR="008B7628" w:rsidRDefault="008B7628" w14:paraId="0F335D5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6A1B" w:rsidRDefault="00A46A1B" w14:paraId="7084FBCA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2D4E" w:rsidRDefault="008A2D4E" w14:paraId="2D1FBAB7" w14:textId="77777777">
    <w:pPr>
      <w:pStyle w:val="Stopka"/>
      <w:ind w:left="-851"/>
    </w:pPr>
    <w:r>
      <w:rPr>
        <w:rFonts w:ascii="Calibri" w:hAnsi="Calibri" w:eastAsia="Calibri" w:cs="Calibri"/>
        <w:b/>
        <w:bCs/>
        <w:sz w:val="22"/>
        <w:szCs w:val="20"/>
      </w:rPr>
      <w:t>Regionalny Program Operacyjny Województwa Pomorskiego na lata 2014 – 2020</w:t>
    </w:r>
    <w:r>
      <w:rPr>
        <w:rFonts w:ascii="Calibri" w:hAnsi="Calibri" w:eastAsia="Calibri" w:cs="Calibri"/>
        <w:b/>
        <w:bCs/>
        <w:sz w:val="20"/>
        <w:szCs w:val="20"/>
      </w:rPr>
      <w:br/>
    </w:r>
    <w:r>
      <w:rPr>
        <w:rFonts w:ascii="Calibri" w:hAnsi="Calibri" w:eastAsia="Calibri" w:cs="Calibri"/>
        <w:sz w:val="16"/>
        <w:szCs w:val="14"/>
      </w:rPr>
      <w:t xml:space="preserve">Regionalna Izba Gospodarcza Pomorza, Al. Grunwaldzka </w:t>
    </w:r>
    <w:r>
      <w:rPr>
        <w:rFonts w:ascii="Calibri" w:hAnsi="Calibri" w:eastAsia="Calibri" w:cs="Calibri"/>
        <w:sz w:val="16"/>
        <w:szCs w:val="14"/>
        <w:lang w:val="pl-PL"/>
      </w:rPr>
      <w:t>82</w:t>
    </w:r>
    <w:r>
      <w:rPr>
        <w:rFonts w:ascii="Calibri" w:hAnsi="Calibri" w:eastAsia="Calibri" w:cs="Calibri"/>
        <w:sz w:val="16"/>
        <w:szCs w:val="14"/>
      </w:rPr>
      <w:t>, 80-</w:t>
    </w:r>
    <w:r>
      <w:rPr>
        <w:rFonts w:ascii="Calibri" w:hAnsi="Calibri" w:eastAsia="Calibri" w:cs="Calibri"/>
        <w:sz w:val="16"/>
        <w:szCs w:val="14"/>
        <w:lang w:val="pl-PL"/>
      </w:rPr>
      <w:t>244</w:t>
    </w:r>
    <w:r>
      <w:rPr>
        <w:rFonts w:ascii="Calibri" w:hAnsi="Calibri" w:eastAsia="Calibri" w:cs="Calibri"/>
        <w:sz w:val="16"/>
        <w:szCs w:val="14"/>
      </w:rPr>
      <w:t xml:space="preserve"> Gdańsk  </w:t>
    </w:r>
  </w:p>
  <w:p w:rsidR="008A2D4E" w:rsidRDefault="008A2D4E" w14:paraId="354ABE9F" w14:textId="77777777">
    <w:pPr>
      <w:ind w:left="-851"/>
    </w:pPr>
    <w:r>
      <w:rPr>
        <w:rFonts w:ascii="Calibri" w:hAnsi="Calibri" w:eastAsia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</w:r>
    <w:r>
      <w:rPr>
        <w:rFonts w:ascii="Calibri" w:hAnsi="Calibri" w:cs="Calibri"/>
        <w:color w:val="000000"/>
        <w:sz w:val="16"/>
      </w:rPr>
      <w:t>Wydział VII Gospodarczy Krajowego Rejestru Sądowego pod nr KRS: 0000311830, NIP 957-100-39-47, REGON 220657617</w:t>
    </w:r>
  </w:p>
  <w:p w:rsidR="008A2D4E" w:rsidRDefault="008A2D4E" w14:paraId="0F7F9FD3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8A2D4E" w14:paraId="041C5D2D" w14:textId="77777777">
      <w:tc>
        <w:tcPr>
          <w:tcW w:w="10490" w:type="dxa"/>
          <w:tcBorders>
            <w:top w:val="single" w:color="595959" w:sz="4" w:space="0"/>
          </w:tcBorders>
          <w:shd w:val="clear" w:color="auto" w:fill="auto"/>
        </w:tcPr>
        <w:p w:rsidR="001E1832" w:rsidP="001E1832" w:rsidRDefault="001E1832" w14:paraId="033ACC03" w14:textId="77777777">
          <w:pPr>
            <w:pStyle w:val="Stopka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Regionalna Izba Gospodarcza Pomorza, Al. </w:t>
          </w:r>
          <w:r w:rsidR="009B58D7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Zwycięstwa 96/98. 81-451 Gdynia</w:t>
          </w:r>
        </w:p>
        <w:p w:rsidR="008A2D4E" w:rsidRDefault="008A2D4E" w14:paraId="01B15347" w14:textId="77777777"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8A2D4E" w:rsidRDefault="008A2D4E" w14:paraId="0AD48984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  <w:shd w:val="clear" w:color="auto" w:fill="auto"/>
        </w:tcPr>
        <w:p w:rsidR="008A2D4E" w:rsidRDefault="008A2D4E" w14:paraId="16AC3257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8A2D4E" w:rsidRDefault="008A2D4E" w14:paraId="6713F7F5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8A2D4E" w:rsidRDefault="008A2D4E" w14:paraId="4F2F293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7628" w:rsidRDefault="008B7628" w14:paraId="2266CA7B" w14:textId="77777777">
      <w:r>
        <w:separator/>
      </w:r>
    </w:p>
  </w:footnote>
  <w:footnote w:type="continuationSeparator" w:id="0">
    <w:p w:rsidR="008B7628" w:rsidRDefault="008B7628" w14:paraId="39BD331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6A1B" w:rsidRDefault="00A46A1B" w14:paraId="5926A9DF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A2D4E" w:rsidRDefault="00A46A1B" w14:paraId="7DAEF9C6" w14:textId="77777777">
    <w:pPr>
      <w:pStyle w:val="Nagwek"/>
      <w:ind w:left="-851"/>
      <w:jc w:val="center"/>
    </w:pPr>
    <w:r w:rsidRPr="00B84A67">
      <w:rPr>
        <w:noProof/>
        <w:lang w:eastAsia="pl-PL"/>
      </w:rPr>
      <w:drawing>
        <wp:inline distT="0" distB="0" distL="0" distR="0" wp14:anchorId="73D2F354" wp14:editId="7ECDD28D">
          <wp:extent cx="5769610" cy="736600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" t="-67" r="-9" b="-67"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7366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A2D4E" w:rsidRDefault="00A46A1B" w14:paraId="11FA0FA8" w14:textId="77777777">
    <w:pPr>
      <w:pStyle w:val="Nagwek"/>
    </w:pPr>
    <w:r w:rsidRPr="00D565AA">
      <w:rPr>
        <w:noProof/>
        <w:color w:val="000000"/>
      </w:rPr>
      <w:drawing>
        <wp:inline distT="0" distB="0" distL="0" distR="0" wp14:anchorId="18AA81DB" wp14:editId="604469D3">
          <wp:extent cx="5817870" cy="558165"/>
          <wp:effectExtent l="0" t="0" r="0" b="0"/>
          <wp:docPr id="2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1" w15:restartNumberingAfterBreak="0">
    <w:nsid w:val="00000016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6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2A6DA7"/>
    <w:multiLevelType w:val="hybridMultilevel"/>
    <w:tmpl w:val="92CAF8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6C2F72"/>
    <w:multiLevelType w:val="hybridMultilevel"/>
    <w:tmpl w:val="CA56FA80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B8C18E8"/>
    <w:multiLevelType w:val="hybridMultilevel"/>
    <w:tmpl w:val="5EAEBE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D2D2984"/>
    <w:multiLevelType w:val="hybridMultilevel"/>
    <w:tmpl w:val="1AFA2BA4"/>
    <w:lvl w:ilvl="0" w:tplc="141A67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74387E"/>
    <w:multiLevelType w:val="hybridMultilevel"/>
    <w:tmpl w:val="37A87C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8D6D1E"/>
    <w:multiLevelType w:val="hybridMultilevel"/>
    <w:tmpl w:val="DBE47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7A76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93484B"/>
    <w:multiLevelType w:val="hybridMultilevel"/>
    <w:tmpl w:val="72C67098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5" w15:restartNumberingAfterBreak="0">
    <w:nsid w:val="5E510462"/>
    <w:multiLevelType w:val="hybridMultilevel"/>
    <w:tmpl w:val="1DE8C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B018E"/>
    <w:multiLevelType w:val="hybridMultilevel"/>
    <w:tmpl w:val="934A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76A3A"/>
    <w:multiLevelType w:val="hybridMultilevel"/>
    <w:tmpl w:val="27660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D315AF"/>
    <w:multiLevelType w:val="hybridMultilevel"/>
    <w:tmpl w:val="0B807E7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B39286A"/>
    <w:multiLevelType w:val="hybridMultilevel"/>
    <w:tmpl w:val="2DC8A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0A"/>
    <w:multiLevelType w:val="hybridMultilevel"/>
    <w:tmpl w:val="57327D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E5E4959"/>
    <w:multiLevelType w:val="hybridMultilevel"/>
    <w:tmpl w:val="1FEE3B6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 w15:restartNumberingAfterBreak="0">
    <w:nsid w:val="7B413985"/>
    <w:multiLevelType w:val="multilevel"/>
    <w:tmpl w:val="1AFA2BA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D3658"/>
    <w:multiLevelType w:val="hybridMultilevel"/>
    <w:tmpl w:val="1DE8C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076B3"/>
    <w:multiLevelType w:val="hybridMultilevel"/>
    <w:tmpl w:val="11BCD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232145">
    <w:abstractNumId w:val="0"/>
  </w:num>
  <w:num w:numId="2" w16cid:durableId="2000958123">
    <w:abstractNumId w:val="1"/>
  </w:num>
  <w:num w:numId="3" w16cid:durableId="267736839">
    <w:abstractNumId w:val="2"/>
  </w:num>
  <w:num w:numId="4" w16cid:durableId="1907178944">
    <w:abstractNumId w:val="3"/>
  </w:num>
  <w:num w:numId="5" w16cid:durableId="1035279148">
    <w:abstractNumId w:val="4"/>
  </w:num>
  <w:num w:numId="6" w16cid:durableId="578632402">
    <w:abstractNumId w:val="5"/>
  </w:num>
  <w:num w:numId="7" w16cid:durableId="1319924365">
    <w:abstractNumId w:val="6"/>
  </w:num>
  <w:num w:numId="8" w16cid:durableId="1575973894">
    <w:abstractNumId w:val="7"/>
  </w:num>
  <w:num w:numId="9" w16cid:durableId="1309819807">
    <w:abstractNumId w:val="8"/>
  </w:num>
  <w:num w:numId="10" w16cid:durableId="1824850176">
    <w:abstractNumId w:val="9"/>
  </w:num>
  <w:num w:numId="11" w16cid:durableId="188184547">
    <w:abstractNumId w:val="10"/>
  </w:num>
  <w:num w:numId="12" w16cid:durableId="2127698155">
    <w:abstractNumId w:val="11"/>
  </w:num>
  <w:num w:numId="13" w16cid:durableId="763191003">
    <w:abstractNumId w:val="12"/>
  </w:num>
  <w:num w:numId="14" w16cid:durableId="1097672147">
    <w:abstractNumId w:val="13"/>
  </w:num>
  <w:num w:numId="15" w16cid:durableId="1502283156">
    <w:abstractNumId w:val="14"/>
  </w:num>
  <w:num w:numId="16" w16cid:durableId="933246862">
    <w:abstractNumId w:val="15"/>
  </w:num>
  <w:num w:numId="17" w16cid:durableId="80420839">
    <w:abstractNumId w:val="16"/>
  </w:num>
  <w:num w:numId="18" w16cid:durableId="296842725">
    <w:abstractNumId w:val="17"/>
  </w:num>
  <w:num w:numId="19" w16cid:durableId="537201724">
    <w:abstractNumId w:val="18"/>
  </w:num>
  <w:num w:numId="20" w16cid:durableId="2036691297">
    <w:abstractNumId w:val="19"/>
  </w:num>
  <w:num w:numId="21" w16cid:durableId="1702827162">
    <w:abstractNumId w:val="20"/>
  </w:num>
  <w:num w:numId="22" w16cid:durableId="449593866">
    <w:abstractNumId w:val="21"/>
  </w:num>
  <w:num w:numId="23" w16cid:durableId="1152939670">
    <w:abstractNumId w:val="22"/>
  </w:num>
  <w:num w:numId="24" w16cid:durableId="590553497">
    <w:abstractNumId w:val="23"/>
  </w:num>
  <w:num w:numId="25" w16cid:durableId="358046103">
    <w:abstractNumId w:val="24"/>
  </w:num>
  <w:num w:numId="26" w16cid:durableId="1000424672">
    <w:abstractNumId w:val="25"/>
  </w:num>
  <w:num w:numId="27" w16cid:durableId="1998801827">
    <w:abstractNumId w:val="26"/>
  </w:num>
  <w:num w:numId="28" w16cid:durableId="2052996360">
    <w:abstractNumId w:val="27"/>
  </w:num>
  <w:num w:numId="29" w16cid:durableId="678578133">
    <w:abstractNumId w:val="30"/>
  </w:num>
  <w:num w:numId="30" w16cid:durableId="1872452296">
    <w:abstractNumId w:val="43"/>
  </w:num>
  <w:num w:numId="31" w16cid:durableId="1993481397">
    <w:abstractNumId w:val="31"/>
  </w:num>
  <w:num w:numId="32" w16cid:durableId="42297695">
    <w:abstractNumId w:val="42"/>
  </w:num>
  <w:num w:numId="33" w16cid:durableId="1046756542">
    <w:abstractNumId w:val="35"/>
  </w:num>
  <w:num w:numId="34" w16cid:durableId="312880752">
    <w:abstractNumId w:val="34"/>
  </w:num>
  <w:num w:numId="35" w16cid:durableId="868221114">
    <w:abstractNumId w:val="28"/>
  </w:num>
  <w:num w:numId="36" w16cid:durableId="47195093">
    <w:abstractNumId w:val="33"/>
  </w:num>
  <w:num w:numId="37" w16cid:durableId="1346636591">
    <w:abstractNumId w:val="39"/>
  </w:num>
  <w:num w:numId="38" w16cid:durableId="994259431">
    <w:abstractNumId w:val="32"/>
  </w:num>
  <w:num w:numId="39" w16cid:durableId="466705657">
    <w:abstractNumId w:val="29"/>
  </w:num>
  <w:num w:numId="40" w16cid:durableId="2038580193">
    <w:abstractNumId w:val="38"/>
  </w:num>
  <w:num w:numId="41" w16cid:durableId="1346590056">
    <w:abstractNumId w:val="40"/>
  </w:num>
  <w:num w:numId="42" w16cid:durableId="1325278940">
    <w:abstractNumId w:val="36"/>
  </w:num>
  <w:num w:numId="43" w16cid:durableId="1958565171">
    <w:abstractNumId w:val="37"/>
  </w:num>
  <w:num w:numId="44" w16cid:durableId="1376811632">
    <w:abstractNumId w:val="45"/>
  </w:num>
  <w:num w:numId="45" w16cid:durableId="1907839879">
    <w:abstractNumId w:val="4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7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26353"/>
    <w:rsid w:val="000359F4"/>
    <w:rsid w:val="000B527E"/>
    <w:rsid w:val="000D3E66"/>
    <w:rsid w:val="000D5142"/>
    <w:rsid w:val="000F64FC"/>
    <w:rsid w:val="001C5D5E"/>
    <w:rsid w:val="001D16B8"/>
    <w:rsid w:val="001D69F1"/>
    <w:rsid w:val="001D755F"/>
    <w:rsid w:val="001E1832"/>
    <w:rsid w:val="00231DF7"/>
    <w:rsid w:val="002325B8"/>
    <w:rsid w:val="0024002D"/>
    <w:rsid w:val="00243A57"/>
    <w:rsid w:val="002465E1"/>
    <w:rsid w:val="00292CFE"/>
    <w:rsid w:val="002C458D"/>
    <w:rsid w:val="0031234C"/>
    <w:rsid w:val="00323DA7"/>
    <w:rsid w:val="00327582"/>
    <w:rsid w:val="003405FE"/>
    <w:rsid w:val="00345272"/>
    <w:rsid w:val="00372121"/>
    <w:rsid w:val="00373F37"/>
    <w:rsid w:val="003816A5"/>
    <w:rsid w:val="00386858"/>
    <w:rsid w:val="003B70F1"/>
    <w:rsid w:val="003F365B"/>
    <w:rsid w:val="00404C03"/>
    <w:rsid w:val="00411D10"/>
    <w:rsid w:val="00436F6C"/>
    <w:rsid w:val="004443B9"/>
    <w:rsid w:val="00474641"/>
    <w:rsid w:val="00490797"/>
    <w:rsid w:val="004A473F"/>
    <w:rsid w:val="004C0395"/>
    <w:rsid w:val="004C0F42"/>
    <w:rsid w:val="004C3BDA"/>
    <w:rsid w:val="004E36DA"/>
    <w:rsid w:val="004E5F8F"/>
    <w:rsid w:val="004F67E4"/>
    <w:rsid w:val="005033A6"/>
    <w:rsid w:val="0051584C"/>
    <w:rsid w:val="005320AA"/>
    <w:rsid w:val="00541AFA"/>
    <w:rsid w:val="00541E6F"/>
    <w:rsid w:val="0054269B"/>
    <w:rsid w:val="00570B76"/>
    <w:rsid w:val="00576798"/>
    <w:rsid w:val="00581E88"/>
    <w:rsid w:val="00590D51"/>
    <w:rsid w:val="00590E0E"/>
    <w:rsid w:val="005E1D56"/>
    <w:rsid w:val="005E6002"/>
    <w:rsid w:val="005E773B"/>
    <w:rsid w:val="005F5E6B"/>
    <w:rsid w:val="00645B13"/>
    <w:rsid w:val="006642A6"/>
    <w:rsid w:val="00676543"/>
    <w:rsid w:val="006D215C"/>
    <w:rsid w:val="006D533C"/>
    <w:rsid w:val="006F33CA"/>
    <w:rsid w:val="007132AE"/>
    <w:rsid w:val="00715F4F"/>
    <w:rsid w:val="007212B1"/>
    <w:rsid w:val="00752E55"/>
    <w:rsid w:val="00774A8F"/>
    <w:rsid w:val="00776BF7"/>
    <w:rsid w:val="00794CAE"/>
    <w:rsid w:val="007E66C6"/>
    <w:rsid w:val="007F6492"/>
    <w:rsid w:val="008150C8"/>
    <w:rsid w:val="0084498D"/>
    <w:rsid w:val="0085767D"/>
    <w:rsid w:val="00865C29"/>
    <w:rsid w:val="00894DD1"/>
    <w:rsid w:val="008A2D4E"/>
    <w:rsid w:val="008A45D5"/>
    <w:rsid w:val="008B5A7C"/>
    <w:rsid w:val="008B5EE4"/>
    <w:rsid w:val="008B7628"/>
    <w:rsid w:val="008D403F"/>
    <w:rsid w:val="008D44F9"/>
    <w:rsid w:val="008D4E7B"/>
    <w:rsid w:val="008E7EC2"/>
    <w:rsid w:val="008F503E"/>
    <w:rsid w:val="00904B50"/>
    <w:rsid w:val="00907E6E"/>
    <w:rsid w:val="00910E5C"/>
    <w:rsid w:val="009222EC"/>
    <w:rsid w:val="0094C392"/>
    <w:rsid w:val="00954EC3"/>
    <w:rsid w:val="00967F7B"/>
    <w:rsid w:val="00972C88"/>
    <w:rsid w:val="009B58D7"/>
    <w:rsid w:val="009D1124"/>
    <w:rsid w:val="009D28A9"/>
    <w:rsid w:val="009E5B71"/>
    <w:rsid w:val="009F135E"/>
    <w:rsid w:val="00A07217"/>
    <w:rsid w:val="00A1334D"/>
    <w:rsid w:val="00A14B42"/>
    <w:rsid w:val="00A23647"/>
    <w:rsid w:val="00A2477B"/>
    <w:rsid w:val="00A46A1B"/>
    <w:rsid w:val="00A6663A"/>
    <w:rsid w:val="00A80E18"/>
    <w:rsid w:val="00A824D6"/>
    <w:rsid w:val="00AB79BB"/>
    <w:rsid w:val="00AC3F9B"/>
    <w:rsid w:val="00AF741A"/>
    <w:rsid w:val="00B85C35"/>
    <w:rsid w:val="00B93266"/>
    <w:rsid w:val="00B95C6E"/>
    <w:rsid w:val="00BB452F"/>
    <w:rsid w:val="00BB4C9D"/>
    <w:rsid w:val="00BC5106"/>
    <w:rsid w:val="00C06057"/>
    <w:rsid w:val="00C51393"/>
    <w:rsid w:val="00C54092"/>
    <w:rsid w:val="00CB730C"/>
    <w:rsid w:val="00CC0E52"/>
    <w:rsid w:val="00D00D6E"/>
    <w:rsid w:val="00D322D1"/>
    <w:rsid w:val="00D435C3"/>
    <w:rsid w:val="00D46ABD"/>
    <w:rsid w:val="00D83F8C"/>
    <w:rsid w:val="00D93C43"/>
    <w:rsid w:val="00DD6277"/>
    <w:rsid w:val="00DD6289"/>
    <w:rsid w:val="00DF078B"/>
    <w:rsid w:val="00E25D30"/>
    <w:rsid w:val="00E307E2"/>
    <w:rsid w:val="00E956BE"/>
    <w:rsid w:val="00EB2754"/>
    <w:rsid w:val="00EB7621"/>
    <w:rsid w:val="00ED5CE7"/>
    <w:rsid w:val="00EE00FC"/>
    <w:rsid w:val="00F14ACA"/>
    <w:rsid w:val="00F176D0"/>
    <w:rsid w:val="00F326CF"/>
    <w:rsid w:val="00F420F3"/>
    <w:rsid w:val="00F83557"/>
    <w:rsid w:val="00FB5FAA"/>
    <w:rsid w:val="00FC67DA"/>
    <w:rsid w:val="3C987CDC"/>
    <w:rsid w:val="4ED86B8C"/>
    <w:rsid w:val="65CFB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91756D"/>
  <w15:chartTrackingRefBased/>
  <w15:docId w15:val="{5C6502E9-2638-0645-BB24-FE17855552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4058399d87aeac2e90477ede1359ea9d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68b27471d3f56c29dc510aa2d6997cac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Props1.xml><?xml version="1.0" encoding="utf-8"?>
<ds:datastoreItem xmlns:ds="http://schemas.openxmlformats.org/officeDocument/2006/customXml" ds:itemID="{D1ED1226-14A6-4E1C-922A-E126FE3D46E7}"/>
</file>

<file path=customXml/itemProps2.xml><?xml version="1.0" encoding="utf-8"?>
<ds:datastoreItem xmlns:ds="http://schemas.openxmlformats.org/officeDocument/2006/customXml" ds:itemID="{A506AC7D-F32D-46EA-BE36-B11E5CBA48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61E62-3E7F-4FA9-9477-A57F4352B8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17FFF-B075-4A9A-901C-ADEE15B972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Ola Kaeber</cp:lastModifiedBy>
  <cp:revision>3</cp:revision>
  <cp:lastPrinted>1995-11-21T16:41:00Z</cp:lastPrinted>
  <dcterms:created xsi:type="dcterms:W3CDTF">2025-03-17T15:33:00Z</dcterms:created>
  <dcterms:modified xsi:type="dcterms:W3CDTF">2025-12-05T14:02:49Z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0x010100447CC6A7ED946D4E8046A04D323FAFB9</vt:lpwstr>
  </property>
</Properties>
</file>